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AD437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74147">
        <w:rPr>
          <w:rFonts w:ascii="Garamond" w:hAnsi="Garamond"/>
          <w:sz w:val="24"/>
          <w:szCs w:val="24"/>
        </w:rPr>
        <w:t>1</w:t>
      </w:r>
      <w:r w:rsidR="00881527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74DE49F" w:rsidR="003C1FD6" w:rsidRPr="00F54D1D" w:rsidRDefault="00EB6175" w:rsidP="00E65709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81527" w:rsidRPr="00956DF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https://zakazky.zcu.cz/contract_display_5207.html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6D25DF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81527">
        <w:rPr>
          <w:rFonts w:ascii="Garamond" w:hAnsi="Garamond" w:cs="Arial"/>
          <w:b/>
          <w:sz w:val="22"/>
          <w:szCs w:val="22"/>
        </w:rPr>
        <w:t>25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174147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17414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9143A" w14:textId="77777777" w:rsidR="00952D83" w:rsidRDefault="00952D83" w:rsidP="00795AAC">
      <w:r>
        <w:separator/>
      </w:r>
    </w:p>
  </w:endnote>
  <w:endnote w:type="continuationSeparator" w:id="0">
    <w:p w14:paraId="7A747484" w14:textId="77777777" w:rsidR="00952D83" w:rsidRDefault="00952D8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ED323" w14:textId="77777777" w:rsidR="00952D83" w:rsidRDefault="00952D83" w:rsidP="00795AAC">
      <w:r>
        <w:separator/>
      </w:r>
    </w:p>
  </w:footnote>
  <w:footnote w:type="continuationSeparator" w:id="0">
    <w:p w14:paraId="25FB485C" w14:textId="77777777" w:rsidR="00952D83" w:rsidRDefault="00952D8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476F4"/>
    <w:rsid w:val="00950A6F"/>
    <w:rsid w:val="00952D83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5709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0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xOROp/fHme5h4RcA7WgKyuPq3rs8tothPapFam9yHKA=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JZuapmSw2FLUu2Puwhp3ucEBe9DLBdM1D/yLkkugnzg=</DigestValue>
    </Reference>
  </SignedInfo>
  <SignatureValue>kPokDSxvGADvLF/33W0yh4nny1g5LbOGjRg/7WR+XPigG/T2sNQ4cS0lStNoOrFueh/MgKB711LE
zd24J8a7znxl38UAK6BxkZYssSbNV9S7t4ppIQhWvgCnm4eT6gyw7TAPY1dD/AxoHCWvox/lIqr9
ZCG53PWWpKpHeoe05uv5ZtR/QaB+Lw8gXofc1MGYNmVba2sNJHUgJSQLotm+FhpFWTUMF8Q31nT4
OA4tkpmsEP9Lj9L7fNE5v38ux8DKdyvId2NkxGiKTlH3wd5LXoyPnV25ouGjOycaxdkGui2xMrfP
U/qiHlCx+3F2DB30eFedADs4v3Z68KQL6JsuIg==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61rrIQmHBw0bXnXP2FNRO7V6d8/bvp+9GMQqViDd2Ns=</DigestValue>
      </Reference>
      <Reference URI="/word/document.xml?ContentType=application/vnd.openxmlformats-officedocument.wordprocessingml.document.main+xml">
        <DigestMethod Algorithm="http://www.w3.org/2001/04/xmlenc#sha256"/>
        <DigestValue>E5a0pnCWCcDamtsdlX4uMkoQhlRItEI8t90GRw2PA4A=</DigestValue>
      </Reference>
      <Reference URI="/word/endnotes.xml?ContentType=application/vnd.openxmlformats-officedocument.wordprocessingml.endnotes+xml">
        <DigestMethod Algorithm="http://www.w3.org/2001/04/xmlenc#sha256"/>
        <DigestValue>E7YPoJfjXFufEQpNZYt4FhJK3MFUEuPluXJMwJYTOOQ=</DigestValue>
      </Reference>
      <Reference URI="/word/fontTable.xml?ContentType=application/vnd.openxmlformats-officedocument.wordprocessingml.fontTable+xml">
        <DigestMethod Algorithm="http://www.w3.org/2001/04/xmlenc#sha256"/>
        <DigestValue>bMuofTQNCrJiow/Ysg9sOMgh9U9qik1zg4OMHUbtxcs=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yDPp3VGDDQK9aD0olWxN/BvtrQpwPMI40IgZL1yM03I=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zZz8bDN24bhtVGFIponh+AOzyJP78FqzmxY4oIsCVeg=</DigestValue>
      </Reference>
      <Reference URI="/word/styles.xml?ContentType=application/vnd.openxmlformats-officedocument.wordprocessingml.styles+xml">
        <DigestMethod Algorithm="http://www.w3.org/2001/04/xmlenc#sha256"/>
        <DigestValue>9mjlBEpIrg0f0JhfAovAHXI9mK0vFZVtsOtYOQAzhbI=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2022-04-14T07:38:34Z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2022-04-14T07:38:34Z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488BC-375F-46BE-85E9-EDD4D129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2018-08-08T13:48:00Z</cp:lastPrinted>
  <dcterms:created xsi:type="dcterms:W3CDTF">2021-09-20T07:30:00Z</dcterms:created>
  <dcterms:modified xsi:type="dcterms:W3CDTF">2022-04-14T07:38:00Z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